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AB" w:rsidRPr="00347D62" w:rsidRDefault="00D66AAB" w:rsidP="000814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62">
        <w:rPr>
          <w:rFonts w:ascii="Times New Roman" w:hAnsi="Times New Roman" w:cs="Times New Roman"/>
          <w:b/>
          <w:sz w:val="28"/>
          <w:szCs w:val="28"/>
        </w:rPr>
        <w:t>Внимание</w:t>
      </w:r>
      <w:r w:rsidR="00A92830">
        <w:rPr>
          <w:rFonts w:ascii="Times New Roman" w:hAnsi="Times New Roman" w:cs="Times New Roman"/>
          <w:b/>
          <w:sz w:val="28"/>
          <w:szCs w:val="28"/>
        </w:rPr>
        <w:t>:</w:t>
      </w:r>
      <w:r w:rsidR="00A92830" w:rsidRPr="00A92830">
        <w:t xml:space="preserve"> </w:t>
      </w:r>
      <w:r w:rsidR="00A92830" w:rsidRPr="00A92830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A2687">
        <w:rPr>
          <w:rFonts w:ascii="Times New Roman" w:hAnsi="Times New Roman" w:cs="Times New Roman"/>
          <w:b/>
          <w:sz w:val="28"/>
          <w:szCs w:val="28"/>
        </w:rPr>
        <w:t>подачи</w:t>
      </w:r>
      <w:r w:rsidR="00A92830" w:rsidRPr="00A9283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A92830" w:rsidRPr="00A92830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="00A92830" w:rsidRPr="00A92830">
        <w:rPr>
          <w:rFonts w:ascii="Times New Roman" w:hAnsi="Times New Roman" w:cs="Times New Roman"/>
          <w:b/>
          <w:sz w:val="28"/>
          <w:szCs w:val="28"/>
        </w:rPr>
        <w:t xml:space="preserve"> документов от физлица, представляющего интересы </w:t>
      </w:r>
      <w:proofErr w:type="spellStart"/>
      <w:r w:rsidR="00A92830" w:rsidRPr="00A92830">
        <w:rPr>
          <w:rFonts w:ascii="Times New Roman" w:hAnsi="Times New Roman" w:cs="Times New Roman"/>
          <w:b/>
          <w:sz w:val="28"/>
          <w:szCs w:val="28"/>
        </w:rPr>
        <w:t>юрлица</w:t>
      </w:r>
      <w:proofErr w:type="spellEnd"/>
      <w:r w:rsidR="00A92830" w:rsidRPr="00A92830">
        <w:rPr>
          <w:rFonts w:ascii="Times New Roman" w:hAnsi="Times New Roman" w:cs="Times New Roman"/>
          <w:b/>
          <w:sz w:val="28"/>
          <w:szCs w:val="28"/>
        </w:rPr>
        <w:t>, необходима нотариально заверенная МЧД</w:t>
      </w:r>
    </w:p>
    <w:p w:rsidR="00D66AAB" w:rsidRDefault="00D66AAB" w:rsidP="000814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707F" w:rsidRDefault="0058707F" w:rsidP="000814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напоминает</w:t>
      </w:r>
      <w:r w:rsidR="00D66AAB">
        <w:rPr>
          <w:rFonts w:ascii="Times New Roman" w:hAnsi="Times New Roman" w:cs="Times New Roman"/>
          <w:sz w:val="28"/>
          <w:szCs w:val="28"/>
        </w:rPr>
        <w:t xml:space="preserve">, что 31 августа </w:t>
      </w:r>
      <w:r w:rsidRPr="004F1C07">
        <w:rPr>
          <w:rFonts w:ascii="Times New Roman" w:hAnsi="Times New Roman" w:cs="Times New Roman"/>
          <w:sz w:val="28"/>
          <w:szCs w:val="28"/>
        </w:rPr>
        <w:t xml:space="preserve">2024 </w:t>
      </w:r>
      <w:r w:rsidR="0032757F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F1C07">
        <w:rPr>
          <w:rFonts w:ascii="Times New Roman" w:hAnsi="Times New Roman" w:cs="Times New Roman"/>
          <w:sz w:val="28"/>
          <w:szCs w:val="28"/>
        </w:rPr>
        <w:t xml:space="preserve">завершился переходный период, в течение которого представители юридических лиц могли подписывать электронные документы от имени </w:t>
      </w:r>
      <w:r w:rsidR="00990D0C">
        <w:rPr>
          <w:rFonts w:ascii="Times New Roman" w:hAnsi="Times New Roman" w:cs="Times New Roman"/>
          <w:sz w:val="28"/>
          <w:szCs w:val="28"/>
        </w:rPr>
        <w:t xml:space="preserve">таких лиц </w:t>
      </w:r>
      <w:r w:rsidRPr="004F1C07">
        <w:rPr>
          <w:rFonts w:ascii="Times New Roman" w:hAnsi="Times New Roman" w:cs="Times New Roman"/>
          <w:sz w:val="28"/>
          <w:szCs w:val="28"/>
        </w:rPr>
        <w:t>бе</w:t>
      </w:r>
      <w:r>
        <w:rPr>
          <w:rFonts w:ascii="Times New Roman" w:hAnsi="Times New Roman" w:cs="Times New Roman"/>
          <w:sz w:val="28"/>
          <w:szCs w:val="28"/>
        </w:rPr>
        <w:t>з машиночитаемых доверенностей (</w:t>
      </w:r>
      <w:r w:rsidRPr="004F1C07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F1C07">
        <w:rPr>
          <w:rFonts w:ascii="Times New Roman" w:hAnsi="Times New Roman" w:cs="Times New Roman"/>
          <w:sz w:val="28"/>
          <w:szCs w:val="28"/>
        </w:rPr>
        <w:t xml:space="preserve"> закон от З0.12.2021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C07">
        <w:rPr>
          <w:rFonts w:ascii="Times New Roman" w:hAnsi="Times New Roman" w:cs="Times New Roman"/>
          <w:sz w:val="28"/>
          <w:szCs w:val="28"/>
        </w:rPr>
        <w:t>443-ФЗ «О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отдельные законодательные акты»).</w:t>
      </w:r>
    </w:p>
    <w:p w:rsidR="00F27EAC" w:rsidRDefault="0058707F" w:rsidP="00F27E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Машиночитаемая доверенность </w:t>
      </w:r>
      <w:r w:rsidR="003275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Pr="002C3699">
        <w:rPr>
          <w:rFonts w:ascii="Times New Roman" w:hAnsi="Times New Roman" w:cs="Times New Roman"/>
          <w:sz w:val="28"/>
          <w:szCs w:val="28"/>
        </w:rPr>
        <w:t>то доверенность от юридического лица, выданная в электронной форме на физическое лицо. Ее предоставляют в XML-формате</w:t>
      </w:r>
      <w:r w:rsidR="00990D0C">
        <w:rPr>
          <w:rFonts w:ascii="Times New Roman" w:hAnsi="Times New Roman" w:cs="Times New Roman"/>
          <w:sz w:val="28"/>
          <w:szCs w:val="28"/>
        </w:rPr>
        <w:t>.</w:t>
      </w:r>
    </w:p>
    <w:p w:rsidR="00F27EAC" w:rsidRPr="00F27EAC" w:rsidRDefault="00F27EAC" w:rsidP="00F27E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CFC">
        <w:rPr>
          <w:rFonts w:ascii="Times New Roman" w:hAnsi="Times New Roman" w:cs="Times New Roman"/>
          <w:i/>
          <w:sz w:val="28"/>
          <w:szCs w:val="28"/>
        </w:rPr>
        <w:t xml:space="preserve">«С 1 сентября 2024 года физическое лицо, представляя интересы юридического лица и подписывая при этом электронные документы квалифицированной электронной подписью, выданной аккредитованным удостоверяющим центром, должен в </w:t>
      </w:r>
      <w:r>
        <w:rPr>
          <w:rFonts w:ascii="Times New Roman" w:hAnsi="Times New Roman" w:cs="Times New Roman"/>
          <w:i/>
          <w:sz w:val="28"/>
          <w:szCs w:val="28"/>
        </w:rPr>
        <w:t>пакет</w:t>
      </w:r>
      <w:r w:rsidRPr="00534CFC">
        <w:rPr>
          <w:rFonts w:ascii="Times New Roman" w:hAnsi="Times New Roman" w:cs="Times New Roman"/>
          <w:i/>
          <w:sz w:val="28"/>
          <w:szCs w:val="28"/>
        </w:rPr>
        <w:t xml:space="preserve"> документов включить также доверенность с соответствующими полномочиями, которая изготовлена в машиночитаемом формате – в формате XML/</w:t>
      </w:r>
      <w:proofErr w:type="spellStart"/>
      <w:r w:rsidRPr="00534CFC">
        <w:rPr>
          <w:rFonts w:ascii="Times New Roman" w:hAnsi="Times New Roman" w:cs="Times New Roman"/>
          <w:i/>
          <w:sz w:val="28"/>
          <w:szCs w:val="28"/>
        </w:rPr>
        <w:t>sig</w:t>
      </w:r>
      <w:proofErr w:type="spellEnd"/>
      <w:r w:rsidRPr="00534CFC">
        <w:rPr>
          <w:rFonts w:ascii="Times New Roman" w:hAnsi="Times New Roman" w:cs="Times New Roman"/>
          <w:i/>
          <w:sz w:val="28"/>
          <w:szCs w:val="28"/>
        </w:rPr>
        <w:t xml:space="preserve">. Для представления документов в </w:t>
      </w:r>
      <w:proofErr w:type="spellStart"/>
      <w:r w:rsidRPr="00534CFC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Pr="00534CFC">
        <w:rPr>
          <w:rFonts w:ascii="Times New Roman" w:hAnsi="Times New Roman" w:cs="Times New Roman"/>
          <w:i/>
          <w:sz w:val="28"/>
          <w:szCs w:val="28"/>
        </w:rPr>
        <w:t xml:space="preserve"> доверенность должна быть нотариально удостоверена»,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CF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отметила заместитель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Pr="00D502E4">
        <w:rPr>
          <w:rFonts w:ascii="Times New Roman" w:hAnsi="Times New Roman" w:cs="Times New Roman"/>
          <w:b/>
          <w:sz w:val="28"/>
          <w:szCs w:val="28"/>
        </w:rPr>
        <w:t xml:space="preserve">Анжелика Иванова. </w:t>
      </w:r>
    </w:p>
    <w:p w:rsidR="00F27EAC" w:rsidRDefault="00F27EAC" w:rsidP="00F27EAC"/>
    <w:p w:rsidR="00F57A98" w:rsidRPr="00A92830" w:rsidRDefault="00081431" w:rsidP="00081431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F57A98" w:rsidRPr="00A92830" w:rsidSect="0032757F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49"/>
    <w:rsid w:val="0000720D"/>
    <w:rsid w:val="000602BD"/>
    <w:rsid w:val="00081431"/>
    <w:rsid w:val="001B2DDC"/>
    <w:rsid w:val="0032757F"/>
    <w:rsid w:val="00347D62"/>
    <w:rsid w:val="003914E7"/>
    <w:rsid w:val="005706E0"/>
    <w:rsid w:val="0058707F"/>
    <w:rsid w:val="005A2687"/>
    <w:rsid w:val="006322A8"/>
    <w:rsid w:val="007A6BAE"/>
    <w:rsid w:val="007B2749"/>
    <w:rsid w:val="007D4233"/>
    <w:rsid w:val="0084611C"/>
    <w:rsid w:val="00990D0C"/>
    <w:rsid w:val="009E2A0C"/>
    <w:rsid w:val="00A92830"/>
    <w:rsid w:val="00AB7DC4"/>
    <w:rsid w:val="00AC59ED"/>
    <w:rsid w:val="00AD3CAA"/>
    <w:rsid w:val="00C34B9A"/>
    <w:rsid w:val="00D66AAB"/>
    <w:rsid w:val="00E60D71"/>
    <w:rsid w:val="00F27EAC"/>
    <w:rsid w:val="00F57A98"/>
    <w:rsid w:val="00FE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E0F7"/>
  <w15:chartTrackingRefBased/>
  <w15:docId w15:val="{3BAEA3D6-2A67-4B0C-9ECE-C32A33E0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33</cp:revision>
  <dcterms:created xsi:type="dcterms:W3CDTF">2024-10-18T04:50:00Z</dcterms:created>
  <dcterms:modified xsi:type="dcterms:W3CDTF">2024-10-22T05:46:00Z</dcterms:modified>
</cp:coreProperties>
</file>